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C495" w14:textId="3C04302E" w:rsidR="003844AD" w:rsidRPr="00A01C39" w:rsidRDefault="00A01C39" w:rsidP="00A01C39">
      <w:pPr>
        <w:ind w:left="7080" w:firstLine="708"/>
        <w:rPr>
          <w:rFonts w:ascii="Calibri" w:hAnsi="Calibri" w:cs="Calibri"/>
          <w:b/>
        </w:rPr>
      </w:pPr>
      <w:r w:rsidRPr="00A01C39">
        <w:rPr>
          <w:rFonts w:ascii="Calibri" w:hAnsi="Calibri" w:cs="Calibri"/>
          <w:b/>
        </w:rPr>
        <w:t>Załącznik nr 8 do SWZ</w:t>
      </w:r>
    </w:p>
    <w:p w14:paraId="690E77C5" w14:textId="77777777" w:rsidR="003844AD" w:rsidRPr="004F3A0A" w:rsidRDefault="003844AD" w:rsidP="003844AD">
      <w:pPr>
        <w:rPr>
          <w:rFonts w:ascii="Calibri" w:hAnsi="Calibri" w:cs="Calibri"/>
          <w:b/>
          <w:u w:val="single"/>
        </w:rPr>
      </w:pPr>
    </w:p>
    <w:p w14:paraId="38376C0F" w14:textId="33715F75" w:rsidR="00F1542A" w:rsidRPr="000043FB" w:rsidRDefault="003844AD" w:rsidP="000043FB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3A0A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4FDD25CE" w14:textId="77777777" w:rsidR="00F1542A" w:rsidRDefault="00F1542A" w:rsidP="003844AD">
      <w:pPr>
        <w:tabs>
          <w:tab w:val="left" w:pos="3402"/>
        </w:tabs>
        <w:ind w:right="5809"/>
        <w:rPr>
          <w:rFonts w:asciiTheme="minorHAnsi" w:hAnsiTheme="minorHAnsi" w:cstheme="minorHAnsi"/>
          <w:b/>
          <w:sz w:val="24"/>
          <w:szCs w:val="24"/>
        </w:rPr>
      </w:pPr>
    </w:p>
    <w:p w14:paraId="0085FC6E" w14:textId="77777777" w:rsidR="000043FB" w:rsidRDefault="000043FB" w:rsidP="000043FB">
      <w:pPr>
        <w:jc w:val="center"/>
        <w:rPr>
          <w:b/>
          <w:sz w:val="28"/>
          <w:szCs w:val="28"/>
        </w:rPr>
      </w:pPr>
      <w:bookmarkStart w:id="0" w:name="_Hlk152335642"/>
      <w:r w:rsidRPr="008B6E1D">
        <w:rPr>
          <w:b/>
          <w:sz w:val="28"/>
          <w:szCs w:val="28"/>
        </w:rPr>
        <w:t xml:space="preserve">Szkoła Podstawowa nr </w:t>
      </w:r>
      <w:r>
        <w:rPr>
          <w:b/>
          <w:sz w:val="28"/>
          <w:szCs w:val="28"/>
        </w:rPr>
        <w:t>4</w:t>
      </w:r>
    </w:p>
    <w:p w14:paraId="2F31BFEF" w14:textId="77777777" w:rsidR="000043FB" w:rsidRPr="008B6E1D" w:rsidRDefault="000043FB" w:rsidP="000043FB">
      <w:pPr>
        <w:jc w:val="center"/>
        <w:rPr>
          <w:b/>
          <w:sz w:val="28"/>
          <w:szCs w:val="28"/>
        </w:rPr>
      </w:pPr>
      <w:r w:rsidRPr="008B6E1D">
        <w:rPr>
          <w:b/>
          <w:sz w:val="28"/>
          <w:szCs w:val="28"/>
        </w:rPr>
        <w:t xml:space="preserve">im. </w:t>
      </w:r>
      <w:r>
        <w:rPr>
          <w:b/>
          <w:sz w:val="28"/>
          <w:szCs w:val="28"/>
        </w:rPr>
        <w:t>Króla Kazimierza Jagiellończyka</w:t>
      </w:r>
    </w:p>
    <w:p w14:paraId="229D019A" w14:textId="77777777" w:rsidR="000043FB" w:rsidRPr="008B6E1D" w:rsidRDefault="000043FB" w:rsidP="000043FB">
      <w:pPr>
        <w:jc w:val="center"/>
        <w:rPr>
          <w:b/>
          <w:sz w:val="28"/>
          <w:szCs w:val="28"/>
        </w:rPr>
      </w:pPr>
      <w:r w:rsidRPr="008B6E1D">
        <w:rPr>
          <w:b/>
          <w:sz w:val="28"/>
          <w:szCs w:val="28"/>
        </w:rPr>
        <w:t xml:space="preserve">ul. </w:t>
      </w:r>
      <w:r>
        <w:rPr>
          <w:b/>
          <w:sz w:val="28"/>
          <w:szCs w:val="28"/>
        </w:rPr>
        <w:t>Łąkowa 61</w:t>
      </w:r>
    </w:p>
    <w:p w14:paraId="7C5344C0" w14:textId="77777777" w:rsidR="000043FB" w:rsidRPr="008B6E1D" w:rsidRDefault="000043FB" w:rsidP="000043FB">
      <w:pPr>
        <w:jc w:val="center"/>
        <w:rPr>
          <w:b/>
          <w:sz w:val="28"/>
          <w:szCs w:val="28"/>
        </w:rPr>
      </w:pPr>
      <w:r w:rsidRPr="008B6E1D">
        <w:rPr>
          <w:b/>
          <w:sz w:val="28"/>
          <w:szCs w:val="28"/>
        </w:rPr>
        <w:t>80-</w:t>
      </w:r>
      <w:r>
        <w:rPr>
          <w:b/>
          <w:sz w:val="28"/>
          <w:szCs w:val="28"/>
        </w:rPr>
        <w:t>769</w:t>
      </w:r>
      <w:r w:rsidRPr="008B6E1D">
        <w:rPr>
          <w:b/>
          <w:sz w:val="28"/>
          <w:szCs w:val="28"/>
        </w:rPr>
        <w:t xml:space="preserve"> Gdańsk</w:t>
      </w:r>
    </w:p>
    <w:bookmarkEnd w:id="0"/>
    <w:p w14:paraId="0A90CBEE" w14:textId="77777777" w:rsidR="00F1542A" w:rsidRDefault="00F1542A" w:rsidP="003844AD">
      <w:pPr>
        <w:tabs>
          <w:tab w:val="left" w:pos="3402"/>
        </w:tabs>
        <w:ind w:right="5809"/>
        <w:rPr>
          <w:rFonts w:asciiTheme="minorHAnsi" w:hAnsiTheme="minorHAnsi" w:cstheme="minorHAnsi"/>
          <w:b/>
          <w:sz w:val="24"/>
          <w:szCs w:val="24"/>
        </w:rPr>
      </w:pPr>
    </w:p>
    <w:p w14:paraId="4FF6B6AB" w14:textId="77777777" w:rsidR="00F1542A" w:rsidRDefault="00F1542A" w:rsidP="003844AD">
      <w:pPr>
        <w:tabs>
          <w:tab w:val="left" w:pos="3402"/>
        </w:tabs>
        <w:ind w:right="5809"/>
        <w:rPr>
          <w:rFonts w:asciiTheme="minorHAnsi" w:hAnsiTheme="minorHAnsi" w:cstheme="minorHAnsi"/>
          <w:b/>
          <w:sz w:val="24"/>
          <w:szCs w:val="24"/>
        </w:rPr>
      </w:pPr>
    </w:p>
    <w:p w14:paraId="0C42866A" w14:textId="6FEC1BE3" w:rsidR="003844AD" w:rsidRPr="004F3A0A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4F3A0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F2B4F5F" w14:textId="77777777" w:rsidR="003844AD" w:rsidRPr="004F3A0A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4F3A0A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4F3A0A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4F3A0A">
        <w:rPr>
          <w:rFonts w:asciiTheme="minorHAnsi" w:hAnsiTheme="minorHAnsi" w:cstheme="minorHAnsi"/>
          <w:i/>
          <w:sz w:val="24"/>
          <w:szCs w:val="24"/>
        </w:rPr>
        <w:t>)</w:t>
      </w:r>
    </w:p>
    <w:p w14:paraId="6B90D88F" w14:textId="77777777" w:rsidR="003844AD" w:rsidRPr="004F3A0A" w:rsidRDefault="003844AD" w:rsidP="003844AD">
      <w:pPr>
        <w:ind w:right="567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4F3A0A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ED0D944" w14:textId="77777777" w:rsidR="003844AD" w:rsidRPr="004F3A0A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4F3A0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D2BCE29" w14:textId="77777777" w:rsidR="003844AD" w:rsidRPr="004F3A0A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4F3A0A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3490C72C" w14:textId="77777777" w:rsidR="003844AD" w:rsidRPr="004F3A0A" w:rsidRDefault="003844AD" w:rsidP="003844AD">
      <w:pPr>
        <w:rPr>
          <w:rFonts w:ascii="Calibri" w:hAnsi="Calibri"/>
          <w:sz w:val="24"/>
          <w:szCs w:val="24"/>
        </w:rPr>
      </w:pPr>
    </w:p>
    <w:p w14:paraId="3135B961" w14:textId="77777777" w:rsidR="003844AD" w:rsidRPr="004F3A0A" w:rsidRDefault="003844AD" w:rsidP="003844AD">
      <w:pPr>
        <w:adjustRightInd w:val="0"/>
        <w:spacing w:line="360" w:lineRule="atLeast"/>
        <w:jc w:val="center"/>
        <w:textAlignment w:val="baseline"/>
        <w:rPr>
          <w:rFonts w:ascii="Calibri" w:hAnsi="Calibri"/>
          <w:b/>
          <w:sz w:val="24"/>
          <w:szCs w:val="24"/>
        </w:rPr>
      </w:pPr>
      <w:r w:rsidRPr="004F3A0A">
        <w:rPr>
          <w:rFonts w:ascii="Calibri" w:hAnsi="Calibri"/>
          <w:b/>
          <w:sz w:val="24"/>
          <w:szCs w:val="24"/>
        </w:rPr>
        <w:t>Wykaz usług</w:t>
      </w:r>
    </w:p>
    <w:p w14:paraId="75158245" w14:textId="77777777" w:rsidR="003844AD" w:rsidRPr="004F3A0A" w:rsidRDefault="003844AD" w:rsidP="003844AD">
      <w:pPr>
        <w:adjustRightInd w:val="0"/>
        <w:spacing w:line="360" w:lineRule="atLeast"/>
        <w:jc w:val="center"/>
        <w:textAlignment w:val="baseline"/>
        <w:rPr>
          <w:rFonts w:ascii="Calibri" w:hAnsi="Calibri"/>
          <w:sz w:val="24"/>
          <w:szCs w:val="24"/>
        </w:rPr>
      </w:pPr>
    </w:p>
    <w:p w14:paraId="55338E92" w14:textId="77777777" w:rsidR="00AE054C" w:rsidRPr="00AE054C" w:rsidRDefault="00AE054C" w:rsidP="00AE054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E054C">
        <w:rPr>
          <w:rFonts w:asciiTheme="minorHAnsi" w:hAnsiTheme="minorHAnsi" w:cstheme="minorHAnsi"/>
          <w:bCs/>
          <w:sz w:val="24"/>
          <w:szCs w:val="24"/>
        </w:rPr>
        <w:t xml:space="preserve">Wykonawca wykaże, że w okresie ostatnich trzech lat przed upływem terminu składania ofert, a jeżeli okres prowadzenia działalności jest krótszy - w tym krótszym okresie - wykonał, a w przypadku świadczeń powtarzających się lub ciągłych również wykonuje, co najmniej jedną usługę wykonywania i dostarczania posiłków w formie obiadowej, przy czym okres świadczenia tej usługi nie mógł być (nie może być) krótszy, niż sześć miesięcy, o wartości nie mniejszej niż </w:t>
      </w:r>
      <w:r w:rsidR="00852725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AE054C">
        <w:rPr>
          <w:rFonts w:asciiTheme="minorHAnsi" w:hAnsiTheme="minorHAnsi" w:cstheme="minorHAnsi"/>
          <w:b/>
          <w:bCs/>
          <w:sz w:val="24"/>
          <w:szCs w:val="24"/>
        </w:rPr>
        <w:t>0.000 zł brutto.</w:t>
      </w:r>
    </w:p>
    <w:p w14:paraId="35F15A78" w14:textId="77777777" w:rsidR="003844AD" w:rsidRPr="004F3A0A" w:rsidRDefault="003844AD" w:rsidP="003844AD">
      <w:pPr>
        <w:tabs>
          <w:tab w:val="left" w:pos="993"/>
        </w:tabs>
        <w:autoSpaceDE w:val="0"/>
        <w:autoSpaceDN w:val="0"/>
        <w:adjustRightInd w:val="0"/>
        <w:rPr>
          <w:rFonts w:ascii="Calibri" w:hAnsi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534"/>
        <w:gridCol w:w="1985"/>
        <w:gridCol w:w="2409"/>
        <w:gridCol w:w="1701"/>
      </w:tblGrid>
      <w:tr w:rsidR="003844AD" w:rsidRPr="004F3A0A" w14:paraId="4893F430" w14:textId="77777777" w:rsidTr="0038418B">
        <w:tc>
          <w:tcPr>
            <w:tcW w:w="551" w:type="dxa"/>
            <w:vAlign w:val="center"/>
          </w:tcPr>
          <w:p w14:paraId="072888DC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  <w:b/>
              </w:rPr>
              <w:t>Lp.</w:t>
            </w:r>
          </w:p>
        </w:tc>
        <w:tc>
          <w:tcPr>
            <w:tcW w:w="2534" w:type="dxa"/>
            <w:vAlign w:val="center"/>
          </w:tcPr>
          <w:p w14:paraId="39171C8A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4F3A0A">
              <w:rPr>
                <w:rFonts w:ascii="Calibri" w:hAnsi="Calibri"/>
                <w:b/>
                <w:u w:val="single"/>
              </w:rPr>
              <w:t xml:space="preserve">Przedmiot </w:t>
            </w:r>
          </w:p>
          <w:p w14:paraId="46AEB1F3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4F3A0A">
              <w:rPr>
                <w:rFonts w:ascii="Calibri" w:hAnsi="Calibri"/>
                <w:b/>
                <w:u w:val="single"/>
              </w:rPr>
              <w:t>usługi</w:t>
            </w:r>
          </w:p>
          <w:p w14:paraId="36ED8C9F" w14:textId="77777777" w:rsidR="003844AD" w:rsidRPr="004F3A0A" w:rsidRDefault="003844AD" w:rsidP="0038418B">
            <w:pPr>
              <w:jc w:val="center"/>
              <w:rPr>
                <w:rFonts w:ascii="Calibri" w:hAnsi="Calibri"/>
              </w:rPr>
            </w:pPr>
            <w:r w:rsidRPr="004F3A0A">
              <w:rPr>
                <w:rFonts w:ascii="Calibri" w:hAnsi="Calibri"/>
              </w:rPr>
              <w:t>(należy opisać czego dotyczyła usługa; na czym polegała)</w:t>
            </w:r>
          </w:p>
        </w:tc>
        <w:tc>
          <w:tcPr>
            <w:tcW w:w="1985" w:type="dxa"/>
          </w:tcPr>
          <w:p w14:paraId="52388554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4F3A0A">
              <w:rPr>
                <w:rFonts w:ascii="Calibri" w:hAnsi="Calibri"/>
                <w:b/>
                <w:u w:val="single"/>
              </w:rPr>
              <w:t xml:space="preserve">Wartość </w:t>
            </w:r>
          </w:p>
          <w:p w14:paraId="5D5FD1FD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4F3A0A">
              <w:rPr>
                <w:rFonts w:ascii="Calibri" w:hAnsi="Calibri"/>
                <w:b/>
                <w:u w:val="single"/>
              </w:rPr>
              <w:t xml:space="preserve">usługi </w:t>
            </w:r>
          </w:p>
          <w:p w14:paraId="4007B505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</w:rPr>
              <w:t>(należy podać wartość brutto usługi)</w:t>
            </w:r>
          </w:p>
        </w:tc>
        <w:tc>
          <w:tcPr>
            <w:tcW w:w="2409" w:type="dxa"/>
            <w:vAlign w:val="center"/>
          </w:tcPr>
          <w:p w14:paraId="02B8600E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4F3A0A">
              <w:rPr>
                <w:rFonts w:ascii="Calibri" w:hAnsi="Calibri"/>
                <w:b/>
                <w:u w:val="single"/>
              </w:rPr>
              <w:t>Data wykonania usługi</w:t>
            </w:r>
          </w:p>
          <w:p w14:paraId="7649A763" w14:textId="77777777" w:rsidR="003844AD" w:rsidRPr="004F3A0A" w:rsidRDefault="003844AD" w:rsidP="0038418B">
            <w:pPr>
              <w:jc w:val="center"/>
              <w:rPr>
                <w:rFonts w:ascii="Calibri" w:hAnsi="Calibri"/>
              </w:rPr>
            </w:pPr>
            <w:r w:rsidRPr="004F3A0A">
              <w:rPr>
                <w:rFonts w:ascii="Calibri" w:hAnsi="Calibri"/>
              </w:rPr>
              <w:t>(należy podać dokładne datę wykonywanej usługi)</w:t>
            </w:r>
          </w:p>
          <w:p w14:paraId="02A78AEA" w14:textId="77777777" w:rsidR="003844AD" w:rsidRPr="004F3A0A" w:rsidRDefault="003844AD" w:rsidP="0038418B">
            <w:pPr>
              <w:jc w:val="center"/>
              <w:rPr>
                <w:rFonts w:ascii="Calibri" w:hAnsi="Calibri"/>
              </w:rPr>
            </w:pPr>
          </w:p>
          <w:p w14:paraId="7088E67B" w14:textId="77777777" w:rsidR="003844AD" w:rsidRPr="004F3A0A" w:rsidRDefault="003844AD" w:rsidP="0038418B">
            <w:pPr>
              <w:jc w:val="center"/>
              <w:rPr>
                <w:rFonts w:ascii="Calibri" w:hAnsi="Calibri"/>
              </w:rPr>
            </w:pPr>
            <w:r w:rsidRPr="004F3A0A">
              <w:rPr>
                <w:rFonts w:ascii="Calibri" w:hAnsi="Calibri"/>
              </w:rPr>
              <w:t>od dnia .... do dnia .......</w:t>
            </w:r>
          </w:p>
        </w:tc>
        <w:tc>
          <w:tcPr>
            <w:tcW w:w="1701" w:type="dxa"/>
          </w:tcPr>
          <w:p w14:paraId="4EFEF4B8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  <w:u w:val="single"/>
                <w:vertAlign w:val="superscript"/>
              </w:rPr>
            </w:pPr>
            <w:r w:rsidRPr="004F3A0A">
              <w:rPr>
                <w:rFonts w:ascii="Calibri" w:hAnsi="Calibri"/>
                <w:b/>
                <w:u w:val="single"/>
              </w:rPr>
              <w:t>Odbiorca</w:t>
            </w:r>
          </w:p>
          <w:p w14:paraId="25FF2750" w14:textId="77777777" w:rsidR="003844AD" w:rsidRPr="004F3A0A" w:rsidRDefault="003844AD" w:rsidP="0038418B">
            <w:pPr>
              <w:jc w:val="center"/>
              <w:rPr>
                <w:rFonts w:ascii="Calibri" w:hAnsi="Calibri"/>
              </w:rPr>
            </w:pPr>
            <w:r w:rsidRPr="004F3A0A">
              <w:rPr>
                <w:rFonts w:ascii="Calibri" w:hAnsi="Calibri"/>
              </w:rPr>
              <w:t>(nazwa i adres podmiotu na rzecz którego usługa została wykonana)</w:t>
            </w:r>
          </w:p>
        </w:tc>
      </w:tr>
      <w:tr w:rsidR="003844AD" w:rsidRPr="004F3A0A" w14:paraId="1F9EEBB0" w14:textId="77777777" w:rsidTr="0038418B">
        <w:tc>
          <w:tcPr>
            <w:tcW w:w="551" w:type="dxa"/>
            <w:vAlign w:val="center"/>
          </w:tcPr>
          <w:p w14:paraId="6F0BC441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  <w:b/>
              </w:rPr>
              <w:t>1</w:t>
            </w:r>
          </w:p>
        </w:tc>
        <w:tc>
          <w:tcPr>
            <w:tcW w:w="2534" w:type="dxa"/>
            <w:vAlign w:val="center"/>
          </w:tcPr>
          <w:p w14:paraId="3174E441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  <w:b/>
              </w:rPr>
              <w:t>2</w:t>
            </w:r>
          </w:p>
        </w:tc>
        <w:tc>
          <w:tcPr>
            <w:tcW w:w="1985" w:type="dxa"/>
          </w:tcPr>
          <w:p w14:paraId="6C656827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  <w:b/>
              </w:rPr>
              <w:t>3</w:t>
            </w:r>
          </w:p>
        </w:tc>
        <w:tc>
          <w:tcPr>
            <w:tcW w:w="2409" w:type="dxa"/>
            <w:vAlign w:val="center"/>
          </w:tcPr>
          <w:p w14:paraId="09599882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  <w:b/>
              </w:rPr>
              <w:t>4</w:t>
            </w:r>
          </w:p>
        </w:tc>
        <w:tc>
          <w:tcPr>
            <w:tcW w:w="1701" w:type="dxa"/>
          </w:tcPr>
          <w:p w14:paraId="4D3C5BEA" w14:textId="77777777" w:rsidR="003844AD" w:rsidRPr="004F3A0A" w:rsidRDefault="003844AD" w:rsidP="0038418B">
            <w:pPr>
              <w:jc w:val="center"/>
              <w:rPr>
                <w:rFonts w:ascii="Calibri" w:hAnsi="Calibri"/>
                <w:b/>
              </w:rPr>
            </w:pPr>
            <w:r w:rsidRPr="004F3A0A">
              <w:rPr>
                <w:rFonts w:ascii="Calibri" w:hAnsi="Calibri"/>
                <w:b/>
              </w:rPr>
              <w:t>5</w:t>
            </w:r>
          </w:p>
        </w:tc>
      </w:tr>
      <w:tr w:rsidR="003844AD" w:rsidRPr="004F3A0A" w14:paraId="44020FBE" w14:textId="77777777" w:rsidTr="0038418B">
        <w:trPr>
          <w:trHeight w:val="1076"/>
        </w:trPr>
        <w:tc>
          <w:tcPr>
            <w:tcW w:w="551" w:type="dxa"/>
          </w:tcPr>
          <w:p w14:paraId="2EC483F3" w14:textId="77777777" w:rsidR="003844AD" w:rsidRPr="004F3A0A" w:rsidRDefault="003844AD" w:rsidP="0038418B">
            <w:pPr>
              <w:rPr>
                <w:rFonts w:ascii="Calibri" w:hAnsi="Calibri"/>
              </w:rPr>
            </w:pPr>
            <w:r w:rsidRPr="004F3A0A">
              <w:rPr>
                <w:rFonts w:ascii="Calibri" w:hAnsi="Calibri"/>
              </w:rPr>
              <w:t>1.</w:t>
            </w:r>
          </w:p>
        </w:tc>
        <w:tc>
          <w:tcPr>
            <w:tcW w:w="2534" w:type="dxa"/>
            <w:vAlign w:val="center"/>
          </w:tcPr>
          <w:p w14:paraId="4406BFEB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  <w:p w14:paraId="51FD6E84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  <w:tc>
          <w:tcPr>
            <w:tcW w:w="1985" w:type="dxa"/>
          </w:tcPr>
          <w:p w14:paraId="0285971F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  <w:tc>
          <w:tcPr>
            <w:tcW w:w="2409" w:type="dxa"/>
          </w:tcPr>
          <w:p w14:paraId="5A033995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48C4E13F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</w:tr>
      <w:tr w:rsidR="003844AD" w:rsidRPr="004F3A0A" w14:paraId="500DD8EB" w14:textId="77777777" w:rsidTr="0038418B">
        <w:trPr>
          <w:trHeight w:val="1076"/>
        </w:trPr>
        <w:tc>
          <w:tcPr>
            <w:tcW w:w="551" w:type="dxa"/>
          </w:tcPr>
          <w:p w14:paraId="1E22CE68" w14:textId="77777777" w:rsidR="003844AD" w:rsidRPr="004F3A0A" w:rsidRDefault="003844AD" w:rsidP="0038418B">
            <w:pPr>
              <w:rPr>
                <w:rFonts w:ascii="Calibri" w:hAnsi="Calibri"/>
              </w:rPr>
            </w:pPr>
            <w:r w:rsidRPr="004F3A0A">
              <w:rPr>
                <w:rFonts w:ascii="Calibri" w:hAnsi="Calibri"/>
              </w:rPr>
              <w:t>(…)</w:t>
            </w:r>
          </w:p>
        </w:tc>
        <w:tc>
          <w:tcPr>
            <w:tcW w:w="2534" w:type="dxa"/>
          </w:tcPr>
          <w:p w14:paraId="38553237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  <w:p w14:paraId="377437EE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  <w:p w14:paraId="00927809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  <w:tc>
          <w:tcPr>
            <w:tcW w:w="1985" w:type="dxa"/>
          </w:tcPr>
          <w:p w14:paraId="0E13AB31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  <w:tc>
          <w:tcPr>
            <w:tcW w:w="2409" w:type="dxa"/>
          </w:tcPr>
          <w:p w14:paraId="239B39F1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150A87F1" w14:textId="77777777" w:rsidR="003844AD" w:rsidRPr="004F3A0A" w:rsidRDefault="003844AD" w:rsidP="0038418B">
            <w:pPr>
              <w:rPr>
                <w:rFonts w:ascii="Calibri" w:hAnsi="Calibri"/>
              </w:rPr>
            </w:pPr>
          </w:p>
        </w:tc>
      </w:tr>
    </w:tbl>
    <w:p w14:paraId="3E477F95" w14:textId="77777777" w:rsidR="003844AD" w:rsidRPr="004F3A0A" w:rsidRDefault="003844AD" w:rsidP="003844AD">
      <w:pPr>
        <w:rPr>
          <w:rFonts w:ascii="Calibri" w:hAnsi="Calibri"/>
          <w:sz w:val="24"/>
          <w:szCs w:val="24"/>
          <w:u w:val="single"/>
        </w:rPr>
      </w:pPr>
      <w:r w:rsidRPr="004F3A0A">
        <w:rPr>
          <w:rFonts w:ascii="Calibri" w:hAnsi="Calibri"/>
          <w:sz w:val="24"/>
          <w:szCs w:val="24"/>
          <w:u w:val="single"/>
        </w:rPr>
        <w:t>Uwaga!</w:t>
      </w:r>
      <w:r w:rsidR="004F3A0A">
        <w:rPr>
          <w:rFonts w:ascii="Calibri" w:hAnsi="Calibri"/>
          <w:sz w:val="24"/>
          <w:szCs w:val="24"/>
          <w:u w:val="single"/>
        </w:rPr>
        <w:t xml:space="preserve"> </w:t>
      </w:r>
      <w:r w:rsidRPr="004F3A0A">
        <w:rPr>
          <w:rFonts w:ascii="Calibri" w:hAnsi="Calibri"/>
          <w:sz w:val="24"/>
          <w:szCs w:val="24"/>
          <w:u w:val="single"/>
        </w:rPr>
        <w:t>Do wykazu należy dołączyć dowód/ody czy usługa/i została/y wykonana/e należycie.</w:t>
      </w:r>
    </w:p>
    <w:p w14:paraId="57F64EF2" w14:textId="77777777" w:rsidR="003844AD" w:rsidRPr="004F3A0A" w:rsidRDefault="003844AD" w:rsidP="003844AD">
      <w:pPr>
        <w:rPr>
          <w:rFonts w:ascii="Calibri" w:hAnsi="Calibri"/>
          <w:b/>
        </w:rPr>
      </w:pPr>
    </w:p>
    <w:p w14:paraId="1F3F6F42" w14:textId="77777777" w:rsidR="003844AD" w:rsidRPr="00D74B58" w:rsidRDefault="003844AD" w:rsidP="004F3A0A">
      <w:pPr>
        <w:jc w:val="center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D74B58">
        <w:rPr>
          <w:rFonts w:asciiTheme="minorHAnsi" w:hAnsiTheme="minorHAnsi" w:cstheme="minorHAnsi"/>
          <w:b/>
          <w:i/>
          <w:color w:val="FF0000"/>
          <w:sz w:val="24"/>
          <w:szCs w:val="24"/>
        </w:rPr>
        <w:t>UWAGA!!!</w:t>
      </w:r>
    </w:p>
    <w:p w14:paraId="4DBC504F" w14:textId="27FF0803" w:rsidR="00A93C8D" w:rsidRDefault="003844AD" w:rsidP="000043FB">
      <w:pPr>
        <w:jc w:val="center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D74B58">
        <w:rPr>
          <w:rFonts w:asciiTheme="minorHAnsi" w:hAnsiTheme="minorHAnsi" w:cstheme="minorHAnsi"/>
          <w:b/>
          <w:i/>
          <w:color w:val="FF0000"/>
          <w:sz w:val="24"/>
          <w:szCs w:val="24"/>
        </w:rPr>
        <w:t>WYPEŁNIONY DOKUMENT NALEŻY PODPISAĆ KWALIFIKOWANYM PODPISEM ELEKTRONICZNYM, PODPISEM ZAUFANYM LUB PODPISEM OSOBISTYM</w:t>
      </w:r>
      <w:r w:rsidR="00AB5D75">
        <w:rPr>
          <w:rFonts w:asciiTheme="minorHAnsi" w:hAnsiTheme="minorHAnsi" w:cstheme="minorHAnsi"/>
          <w:b/>
          <w:i/>
          <w:color w:val="FF0000"/>
          <w:sz w:val="24"/>
          <w:szCs w:val="24"/>
        </w:rPr>
        <w:t xml:space="preserve"> (czyli podpisem z e-dowodu)</w:t>
      </w:r>
    </w:p>
    <w:sectPr w:rsidR="00A93C8D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FE4B0" w14:textId="77777777" w:rsidR="002A214C" w:rsidRDefault="002A214C" w:rsidP="00627A68">
      <w:r>
        <w:separator/>
      </w:r>
    </w:p>
  </w:endnote>
  <w:endnote w:type="continuationSeparator" w:id="0">
    <w:p w14:paraId="450F2A36" w14:textId="77777777" w:rsidR="002A214C" w:rsidRDefault="002A214C" w:rsidP="00627A68">
      <w:r>
        <w:continuationSeparator/>
      </w:r>
    </w:p>
  </w:endnote>
  <w:endnote w:type="continuationNotice" w:id="1">
    <w:p w14:paraId="50C865E3" w14:textId="77777777" w:rsidR="002A214C" w:rsidRDefault="002A2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63927"/>
      <w:docPartObj>
        <w:docPartGallery w:val="Page Numbers (Bottom of Page)"/>
        <w:docPartUnique/>
      </w:docPartObj>
    </w:sdtPr>
    <w:sdtEndPr/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F853B" w14:textId="77777777" w:rsidR="002A214C" w:rsidRDefault="002A214C" w:rsidP="00627A68">
      <w:r>
        <w:separator/>
      </w:r>
    </w:p>
  </w:footnote>
  <w:footnote w:type="continuationSeparator" w:id="0">
    <w:p w14:paraId="1CBAE5C2" w14:textId="77777777" w:rsidR="002A214C" w:rsidRDefault="002A214C" w:rsidP="00627A68">
      <w:r>
        <w:continuationSeparator/>
      </w:r>
    </w:p>
  </w:footnote>
  <w:footnote w:type="continuationNotice" w:id="1">
    <w:p w14:paraId="138A07DF" w14:textId="77777777" w:rsidR="002A214C" w:rsidRDefault="002A21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43FB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6319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533E"/>
    <w:rsid w:val="003954AD"/>
    <w:rsid w:val="00395DE5"/>
    <w:rsid w:val="00396BAE"/>
    <w:rsid w:val="003A0A4B"/>
    <w:rsid w:val="003A1617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9D9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1C39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542A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uiPriority w:val="99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6</cp:revision>
  <cp:lastPrinted>2021-10-05T09:35:00Z</cp:lastPrinted>
  <dcterms:created xsi:type="dcterms:W3CDTF">2023-11-17T10:31:00Z</dcterms:created>
  <dcterms:modified xsi:type="dcterms:W3CDTF">2023-12-01T15:16:00Z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